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188" w:rsidRPr="006F23B7" w:rsidRDefault="00E07188" w:rsidP="006F23B7">
      <w:pPr>
        <w:rPr>
          <w:sz w:val="28"/>
          <w:szCs w:val="28"/>
        </w:rPr>
      </w:pPr>
    </w:p>
    <w:p w:rsidR="002454A0" w:rsidRDefault="002454A0" w:rsidP="002454A0">
      <w:pPr>
        <w:rPr>
          <w:sz w:val="28"/>
          <w:szCs w:val="28"/>
        </w:rPr>
      </w:pPr>
    </w:p>
    <w:p w:rsidR="006F23B7" w:rsidRPr="00E07188" w:rsidRDefault="006F23B7" w:rsidP="002454A0">
      <w:pPr>
        <w:rPr>
          <w:b/>
          <w:i/>
        </w:rPr>
      </w:pPr>
    </w:p>
    <w:p w:rsidR="002454A0" w:rsidRPr="00E07188" w:rsidRDefault="002454A0" w:rsidP="002454A0">
      <w:pPr>
        <w:jc w:val="center"/>
        <w:rPr>
          <w:b/>
          <w:i/>
          <w:sz w:val="28"/>
          <w:szCs w:val="28"/>
        </w:rPr>
      </w:pPr>
      <w:r w:rsidRPr="00E07188">
        <w:rPr>
          <w:b/>
          <w:i/>
          <w:sz w:val="28"/>
          <w:szCs w:val="28"/>
        </w:rPr>
        <w:t>Муниципальное бюдже</w:t>
      </w:r>
      <w:r w:rsidR="0047459F" w:rsidRPr="00E07188">
        <w:rPr>
          <w:b/>
          <w:i/>
          <w:sz w:val="28"/>
          <w:szCs w:val="28"/>
        </w:rPr>
        <w:t xml:space="preserve">тное дошкольное </w:t>
      </w:r>
      <w:r w:rsidRPr="00E07188">
        <w:rPr>
          <w:b/>
          <w:i/>
          <w:sz w:val="28"/>
          <w:szCs w:val="28"/>
        </w:rPr>
        <w:t>образовательное учреждение</w:t>
      </w:r>
      <w:r w:rsidR="0047459F" w:rsidRPr="00E07188">
        <w:rPr>
          <w:b/>
          <w:i/>
          <w:sz w:val="28"/>
          <w:szCs w:val="28"/>
        </w:rPr>
        <w:t xml:space="preserve"> «Детский сад для детей раннего возраста №1</w:t>
      </w:r>
      <w:r w:rsidRPr="00E07188">
        <w:rPr>
          <w:b/>
          <w:i/>
          <w:sz w:val="28"/>
          <w:szCs w:val="28"/>
        </w:rPr>
        <w:t>».</w:t>
      </w:r>
    </w:p>
    <w:p w:rsidR="002454A0" w:rsidRPr="00E07188" w:rsidRDefault="002454A0" w:rsidP="002454A0">
      <w:pPr>
        <w:jc w:val="center"/>
        <w:rPr>
          <w:b/>
          <w:i/>
          <w:sz w:val="28"/>
          <w:szCs w:val="28"/>
        </w:rPr>
      </w:pPr>
    </w:p>
    <w:p w:rsidR="002454A0" w:rsidRPr="002454A0" w:rsidRDefault="002454A0" w:rsidP="000B7645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9"/>
        <w:gridCol w:w="3826"/>
        <w:gridCol w:w="2393"/>
        <w:gridCol w:w="2393"/>
      </w:tblGrid>
      <w:tr w:rsidR="0047459F" w:rsidTr="00392C08">
        <w:tc>
          <w:tcPr>
            <w:tcW w:w="959" w:type="dxa"/>
          </w:tcPr>
          <w:p w:rsidR="0047459F" w:rsidRDefault="0047459F" w:rsidP="00392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826" w:type="dxa"/>
          </w:tcPr>
          <w:p w:rsidR="0047459F" w:rsidRDefault="0047459F" w:rsidP="00392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Ф.И.О </w:t>
            </w:r>
          </w:p>
        </w:tc>
        <w:tc>
          <w:tcPr>
            <w:tcW w:w="2393" w:type="dxa"/>
          </w:tcPr>
          <w:p w:rsidR="0047459F" w:rsidRDefault="0047459F" w:rsidP="00392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393" w:type="dxa"/>
          </w:tcPr>
          <w:p w:rsidR="0047459F" w:rsidRDefault="0047459F" w:rsidP="00392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Среднемесячная </w:t>
            </w:r>
          </w:p>
          <w:p w:rsidR="0047459F" w:rsidRDefault="0047459F" w:rsidP="00392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Заработная плата за 2017г.</w:t>
            </w:r>
          </w:p>
        </w:tc>
      </w:tr>
      <w:tr w:rsidR="0047459F" w:rsidTr="00392C08">
        <w:tc>
          <w:tcPr>
            <w:tcW w:w="959" w:type="dxa"/>
          </w:tcPr>
          <w:p w:rsidR="0047459F" w:rsidRDefault="0047459F" w:rsidP="00392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47459F" w:rsidRDefault="0047459F" w:rsidP="004745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Бондаренко А.А.</w:t>
            </w:r>
          </w:p>
        </w:tc>
        <w:tc>
          <w:tcPr>
            <w:tcW w:w="2393" w:type="dxa"/>
          </w:tcPr>
          <w:p w:rsidR="0047459F" w:rsidRDefault="0047459F" w:rsidP="00392C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</w:t>
            </w:r>
          </w:p>
        </w:tc>
        <w:tc>
          <w:tcPr>
            <w:tcW w:w="2393" w:type="dxa"/>
          </w:tcPr>
          <w:p w:rsidR="0047459F" w:rsidRDefault="0047459F" w:rsidP="00E071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07188">
              <w:rPr>
                <w:sz w:val="28"/>
                <w:szCs w:val="28"/>
              </w:rPr>
              <w:t>7032,00</w:t>
            </w:r>
          </w:p>
        </w:tc>
      </w:tr>
      <w:tr w:rsidR="0047459F" w:rsidTr="00392C08">
        <w:tc>
          <w:tcPr>
            <w:tcW w:w="959" w:type="dxa"/>
          </w:tcPr>
          <w:p w:rsidR="0047459F" w:rsidRDefault="0047459F" w:rsidP="00392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47459F" w:rsidRDefault="0047459F" w:rsidP="0047459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Михарева</w:t>
            </w:r>
            <w:proofErr w:type="spellEnd"/>
            <w:r>
              <w:rPr>
                <w:sz w:val="28"/>
                <w:szCs w:val="28"/>
              </w:rPr>
              <w:t xml:space="preserve"> В.А</w:t>
            </w:r>
          </w:p>
        </w:tc>
        <w:tc>
          <w:tcPr>
            <w:tcW w:w="2393" w:type="dxa"/>
          </w:tcPr>
          <w:p w:rsidR="0047459F" w:rsidRDefault="0047459F" w:rsidP="004745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аведующая</w:t>
            </w:r>
          </w:p>
        </w:tc>
        <w:tc>
          <w:tcPr>
            <w:tcW w:w="2393" w:type="dxa"/>
          </w:tcPr>
          <w:p w:rsidR="00E07188" w:rsidRDefault="00E07188" w:rsidP="00E071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19849,00</w:t>
            </w:r>
          </w:p>
        </w:tc>
      </w:tr>
      <w:tr w:rsidR="0047459F" w:rsidTr="00392C08">
        <w:tc>
          <w:tcPr>
            <w:tcW w:w="959" w:type="dxa"/>
          </w:tcPr>
          <w:p w:rsidR="0047459F" w:rsidRDefault="0047459F" w:rsidP="00392C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6" w:type="dxa"/>
          </w:tcPr>
          <w:p w:rsidR="0047459F" w:rsidRDefault="0047459F" w:rsidP="00392C0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Маммаева</w:t>
            </w:r>
            <w:proofErr w:type="spellEnd"/>
            <w:r>
              <w:rPr>
                <w:sz w:val="28"/>
                <w:szCs w:val="28"/>
              </w:rPr>
              <w:t xml:space="preserve"> Д.Я.</w:t>
            </w:r>
          </w:p>
        </w:tc>
        <w:tc>
          <w:tcPr>
            <w:tcW w:w="2393" w:type="dxa"/>
          </w:tcPr>
          <w:p w:rsidR="0047459F" w:rsidRDefault="0047459F" w:rsidP="00392C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ухгалтер</w:t>
            </w:r>
          </w:p>
        </w:tc>
        <w:tc>
          <w:tcPr>
            <w:tcW w:w="2393" w:type="dxa"/>
          </w:tcPr>
          <w:p w:rsidR="0047459F" w:rsidRDefault="00E07188" w:rsidP="00392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33047,00</w:t>
            </w:r>
          </w:p>
        </w:tc>
      </w:tr>
    </w:tbl>
    <w:p w:rsidR="002454A0" w:rsidRPr="002454A0" w:rsidRDefault="002454A0" w:rsidP="000B7645">
      <w:pPr>
        <w:jc w:val="center"/>
        <w:rPr>
          <w:sz w:val="28"/>
          <w:szCs w:val="28"/>
        </w:rPr>
      </w:pPr>
    </w:p>
    <w:p w:rsidR="000B7645" w:rsidRPr="000B7645" w:rsidRDefault="000B7645" w:rsidP="000B7645">
      <w:pPr>
        <w:jc w:val="center"/>
        <w:rPr>
          <w:sz w:val="28"/>
          <w:szCs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603332450510203670830559428146817986133868575786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Бондаренко Анна Андреевна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20.04.2021 по 20.04.2022</w:t>
            </w:r>
          </w:p>
        </w:tc>
      </w:tr>
    </w:tbl>
    <w:sectPr xmlns:w="http://schemas.openxmlformats.org/wordprocessingml/2006/main" w:rsidR="000B7645" w:rsidRPr="000B7645" w:rsidSect="00BD0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0380">
    <w:multiLevelType w:val="hybridMultilevel"/>
    <w:lvl w:ilvl="0" w:tplc="21224992">
      <w:start w:val="1"/>
      <w:numFmt w:val="decimal"/>
      <w:lvlText w:val="%1."/>
      <w:lvlJc w:val="left"/>
      <w:pPr>
        <w:ind w:left="720" w:hanging="360"/>
      </w:pPr>
    </w:lvl>
    <w:lvl w:ilvl="1" w:tplc="21224992" w:tentative="1">
      <w:start w:val="1"/>
      <w:numFmt w:val="lowerLetter"/>
      <w:lvlText w:val="%2."/>
      <w:lvlJc w:val="left"/>
      <w:pPr>
        <w:ind w:left="1440" w:hanging="360"/>
      </w:pPr>
    </w:lvl>
    <w:lvl w:ilvl="2" w:tplc="21224992" w:tentative="1">
      <w:start w:val="1"/>
      <w:numFmt w:val="lowerRoman"/>
      <w:lvlText w:val="%3."/>
      <w:lvlJc w:val="right"/>
      <w:pPr>
        <w:ind w:left="2160" w:hanging="180"/>
      </w:pPr>
    </w:lvl>
    <w:lvl w:ilvl="3" w:tplc="21224992" w:tentative="1">
      <w:start w:val="1"/>
      <w:numFmt w:val="decimal"/>
      <w:lvlText w:val="%4."/>
      <w:lvlJc w:val="left"/>
      <w:pPr>
        <w:ind w:left="2880" w:hanging="360"/>
      </w:pPr>
    </w:lvl>
    <w:lvl w:ilvl="4" w:tplc="21224992" w:tentative="1">
      <w:start w:val="1"/>
      <w:numFmt w:val="lowerLetter"/>
      <w:lvlText w:val="%5."/>
      <w:lvlJc w:val="left"/>
      <w:pPr>
        <w:ind w:left="3600" w:hanging="360"/>
      </w:pPr>
    </w:lvl>
    <w:lvl w:ilvl="5" w:tplc="21224992" w:tentative="1">
      <w:start w:val="1"/>
      <w:numFmt w:val="lowerRoman"/>
      <w:lvlText w:val="%6."/>
      <w:lvlJc w:val="right"/>
      <w:pPr>
        <w:ind w:left="4320" w:hanging="180"/>
      </w:pPr>
    </w:lvl>
    <w:lvl w:ilvl="6" w:tplc="21224992" w:tentative="1">
      <w:start w:val="1"/>
      <w:numFmt w:val="decimal"/>
      <w:lvlText w:val="%7."/>
      <w:lvlJc w:val="left"/>
      <w:pPr>
        <w:ind w:left="5040" w:hanging="360"/>
      </w:pPr>
    </w:lvl>
    <w:lvl w:ilvl="7" w:tplc="21224992" w:tentative="1">
      <w:start w:val="1"/>
      <w:numFmt w:val="lowerLetter"/>
      <w:lvlText w:val="%8."/>
      <w:lvlJc w:val="left"/>
      <w:pPr>
        <w:ind w:left="5760" w:hanging="360"/>
      </w:pPr>
    </w:lvl>
    <w:lvl w:ilvl="8" w:tplc="212249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79">
    <w:multiLevelType w:val="hybridMultilevel"/>
    <w:lvl w:ilvl="0" w:tplc="2681816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0379">
    <w:abstractNumId w:val="30379"/>
  </w:num>
  <w:num w:numId="30380">
    <w:abstractNumId w:val="3038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B7645"/>
    <w:rsid w:val="000B7645"/>
    <w:rsid w:val="002454A0"/>
    <w:rsid w:val="0047459F"/>
    <w:rsid w:val="004E39BC"/>
    <w:rsid w:val="00575222"/>
    <w:rsid w:val="006F23B7"/>
    <w:rsid w:val="00743F12"/>
    <w:rsid w:val="0095757C"/>
    <w:rsid w:val="009734EF"/>
    <w:rsid w:val="009B7587"/>
    <w:rsid w:val="00BD0BCA"/>
    <w:rsid w:val="00DE3D17"/>
    <w:rsid w:val="00E07188"/>
    <w:rsid w:val="00E373D6"/>
    <w:rsid w:val="00E66737"/>
    <w:rsid w:val="00EF0C92"/>
    <w:rsid w:val="00F64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230"/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6423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64230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a3">
    <w:name w:val="No Spacing"/>
    <w:uiPriority w:val="1"/>
    <w:qFormat/>
    <w:rsid w:val="00F64230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0B76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83634136" Type="http://schemas.openxmlformats.org/officeDocument/2006/relationships/numbering" Target="numbering.xml"/><Relationship Id="rId420598504" Type="http://schemas.openxmlformats.org/officeDocument/2006/relationships/footnotes" Target="footnotes.xml"/><Relationship Id="rId765050412" Type="http://schemas.openxmlformats.org/officeDocument/2006/relationships/endnotes" Target="endnotes.xml"/><Relationship Id="rId687796297" Type="http://schemas.openxmlformats.org/officeDocument/2006/relationships/comments" Target="comments.xml"/><Relationship Id="rId325404605" Type="http://schemas.microsoft.com/office/2011/relationships/commentsExtended" Target="commentsExtended.xml"/><Relationship Id="rId962175710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E24f7xJUnQGVdeJbH2xF8vZlQT0=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</SignatureValue>
  <KeyInfo>
    <X509Data>
      <X509Certificate>MIIFgDCCA2gCFGmuXN4bNSDagNvjEsKHZo/19nwqMA0GCSqGSIb3DQEBCwUAMIGQ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683634136"/>
            <mdssi:RelationshipReference SourceId="rId420598504"/>
            <mdssi:RelationshipReference SourceId="rId765050412"/>
            <mdssi:RelationshipReference SourceId="rId687796297"/>
            <mdssi:RelationshipReference SourceId="rId325404605"/>
            <mdssi:RelationshipReference SourceId="rId962175710"/>
          </Transform>
          <Transform Algorithm="http://www.w3.org/TR/2001/REC-xml-c14n-20010315"/>
        </Transforms>
        <DigestMethod Algorithm="http://www.w3.org/2000/09/xmldsig#sha1"/>
        <DigestValue>yQ8b3pqn0K88gamYNJVjLy4e+oA=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LdrsBoZQTaZ5ArLvzAzKCVyzMK8=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uuqvS/1i98bdS918dtbDQeZE9b4=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62K5MlY/miA8AyCwUhKPNb4WXSQ=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d8tdq+HTfJblOqVZTsRDh/4OSU4=</DigestValue>
      </Reference>
      <Reference URI="/word/styles.xml?ContentType=application/vnd.openxmlformats-officedocument.wordprocessingml.styles+xml">
        <DigestMethod Algorithm="http://www.w3.org/2000/09/xmldsig#sha1"/>
        <DigestValue>5NrjymLGkftaE8xZF24sSM09Eqg=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2021-04-22T13:20:08Z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2018-03-23T11:41:00Z</dcterms:created>
  <dcterms:modified xsi:type="dcterms:W3CDTF">2018-03-24T10:40:00Z</dcterms:modified>
</cp:coreProperties>
</file>